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CE2A54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B023C">
        <w:rPr>
          <w:rFonts w:ascii="Garamond" w:hAnsi="Garamond"/>
          <w:sz w:val="24"/>
          <w:szCs w:val="24"/>
        </w:rPr>
        <w:t>2</w:t>
      </w:r>
      <w:r w:rsidR="00875806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51A499D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75806" w:rsidRPr="00C3225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https://zakazky.zcu.cz/contract_display_4688.html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345B8E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27F93">
        <w:rPr>
          <w:rFonts w:ascii="Garamond" w:hAnsi="Garamond" w:cs="Arial"/>
          <w:b/>
          <w:sz w:val="22"/>
          <w:szCs w:val="22"/>
        </w:rPr>
        <w:t>26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BB023C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75806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4A763" w14:textId="77777777" w:rsidR="00FB7B53" w:rsidRDefault="00FB7B53" w:rsidP="00795AAC">
      <w:r>
        <w:separator/>
      </w:r>
    </w:p>
  </w:endnote>
  <w:endnote w:type="continuationSeparator" w:id="0">
    <w:p w14:paraId="4BD361AE" w14:textId="77777777" w:rsidR="00FB7B53" w:rsidRDefault="00FB7B5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CDEAC" w14:textId="77777777" w:rsidR="00FB7B53" w:rsidRDefault="00FB7B53" w:rsidP="00795AAC">
      <w:r>
        <w:separator/>
      </w:r>
    </w:p>
  </w:footnote>
  <w:footnote w:type="continuationSeparator" w:id="0">
    <w:p w14:paraId="42BBDB48" w14:textId="77777777" w:rsidR="00FB7B53" w:rsidRDefault="00FB7B5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5806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B7B53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8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POo+n7VeeT2TVEKzLlhjZ5cu6qNCUObDCeTNxMXh98g=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guITBWejBBqeY+U14jYEerBmKg4MIpoNEIyjidi6i7U=</DigestValue>
    </Reference>
  </SignedInfo>
  <SignatureValue>YEKlf30Aniojg8+JW9it6rP3KFHYt3cLtV2dOqTCdzL85MwvuG8/iG6WQcgAQgx9uO6CMSpNSkFY
jcoHHgSGsdPZ8F6u9dEX8eHvCvo+fv3oJMRDfYgZ3KJa4YFkY3oGQji+w+pit1mCX6pDlZwturCh
LDarY9+TM8YVdbbMYFGrzsh8hhSt17qoYwvrfJ+84cmRD+tAVbCgyEpOlr/E8TdJpBckRTkJwYP8
LW/dAJlrgETroRyBA5XLE10jFz3n823NlwJl4F4fyMgIeaj5JersGEe0MDPx0H1AcCfTDIrQJU1i
F9Z7qgwrIi3bGW0GXf8XSYVs+FwaNFv9Ag+dtA==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IczWNFCcPFEk1jO2/oiBaoUx8sT0aPk4TAKTi5ExDQ4=</DigestValue>
      </Reference>
      <Reference URI="/word/document.xml?ContentType=application/vnd.openxmlformats-officedocument.wordprocessingml.document.main+xml">
        <DigestMethod Algorithm="http://www.w3.org/2001/04/xmlenc#sha256"/>
        <DigestValue>BgzF70zTLG3ha2sm/flxgMHP18IPlkIReB33r/K5f2I=</DigestValue>
      </Reference>
      <Reference URI="/word/endnotes.xml?ContentType=application/vnd.openxmlformats-officedocument.wordprocessingml.endnotes+xml">
        <DigestMethod Algorithm="http://www.w3.org/2001/04/xmlenc#sha256"/>
        <DigestValue>NOE4g+Di1kLH+kYi33t4BKXwZQFc69NEHVjWFq14Q3s=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WEXqGHbr/4+SA3aJtn6nmH4s0yAIM68U2H2ykAxZsuM=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ZmDk3f4FLoUhxuyCHUN9j+T8Nz6AhS4SMcQtrT21Uyc=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2021-07-15T10:52:35Z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2021-07-15T10:52:35Z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68F2D-3684-4B82-AB11-4360045C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2021-05-26T09:56:00Z</dcterms:created>
  <dcterms:modified xsi:type="dcterms:W3CDTF">2021-07-15T10:52:00Z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